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2F007" w14:textId="7F16F5FD" w:rsidR="00107A19" w:rsidRPr="004A1D58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4A1D58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8128FD" w:rsidRPr="004A1D58">
        <w:rPr>
          <w:rFonts w:ascii="Arial" w:hAnsi="Arial" w:cs="Arial"/>
          <w:sz w:val="20"/>
          <w:szCs w:val="20"/>
          <w:lang w:eastAsia="ar-SA"/>
        </w:rPr>
        <w:t>13</w:t>
      </w:r>
      <w:r w:rsidR="002D7F51" w:rsidRPr="004A1D58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4B27A7" w:rsidRPr="004A1D58">
        <w:rPr>
          <w:rFonts w:ascii="Arial" w:hAnsi="Arial" w:cs="Arial"/>
          <w:sz w:val="20"/>
          <w:szCs w:val="20"/>
          <w:lang w:eastAsia="ar-SA"/>
        </w:rPr>
        <w:t>SWZ</w:t>
      </w:r>
    </w:p>
    <w:p w14:paraId="0A94E143" w14:textId="14ED8A10" w:rsidR="00A02CDB" w:rsidRPr="004A1D58" w:rsidRDefault="00107A19" w:rsidP="00A02CDB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4A1D58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4A1D58">
        <w:rPr>
          <w:rFonts w:ascii="Arial" w:hAnsi="Arial" w:cs="Arial"/>
          <w:bCs/>
          <w:sz w:val="20"/>
          <w:szCs w:val="20"/>
        </w:rPr>
        <w:t xml:space="preserve"> </w:t>
      </w:r>
      <w:r w:rsidR="00A02CDB" w:rsidRPr="004A1D58">
        <w:rPr>
          <w:rFonts w:ascii="Arial" w:hAnsi="Arial" w:cs="Arial"/>
          <w:b/>
          <w:bCs/>
          <w:sz w:val="20"/>
          <w:szCs w:val="20"/>
        </w:rPr>
        <w:t>ADM.261.</w:t>
      </w:r>
      <w:r w:rsidR="004A1D58" w:rsidRPr="004A1D58">
        <w:rPr>
          <w:rFonts w:ascii="Arial" w:hAnsi="Arial" w:cs="Arial"/>
          <w:b/>
          <w:bCs/>
          <w:sz w:val="20"/>
          <w:szCs w:val="20"/>
        </w:rPr>
        <w:t>3</w:t>
      </w:r>
      <w:r w:rsidR="00A02CDB" w:rsidRPr="004A1D58">
        <w:rPr>
          <w:rFonts w:ascii="Arial" w:hAnsi="Arial" w:cs="Arial"/>
          <w:b/>
          <w:bCs/>
          <w:sz w:val="20"/>
          <w:szCs w:val="20"/>
        </w:rPr>
        <w:t>.202</w:t>
      </w:r>
      <w:r w:rsidR="003073F4" w:rsidRPr="004A1D58">
        <w:rPr>
          <w:rFonts w:ascii="Arial" w:hAnsi="Arial" w:cs="Arial"/>
          <w:b/>
          <w:bCs/>
          <w:sz w:val="20"/>
          <w:szCs w:val="20"/>
        </w:rPr>
        <w:t>5</w:t>
      </w:r>
    </w:p>
    <w:p w14:paraId="1B95CEFF" w14:textId="0C927606" w:rsidR="00107A19" w:rsidRPr="004A1D58" w:rsidRDefault="00107A19" w:rsidP="00A02CDB">
      <w:pPr>
        <w:spacing w:after="120"/>
        <w:rPr>
          <w:rFonts w:ascii="Arial" w:hAnsi="Arial" w:cs="Arial"/>
          <w:sz w:val="20"/>
          <w:szCs w:val="20"/>
        </w:rPr>
      </w:pPr>
    </w:p>
    <w:p w14:paraId="5D32D83D" w14:textId="77777777" w:rsidR="00C03BFF" w:rsidRPr="004A1D58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3D389860" w14:textId="77777777" w:rsidR="008128FD" w:rsidRPr="004A1D58" w:rsidRDefault="008128FD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4A1D58">
        <w:rPr>
          <w:rFonts w:ascii="Arial" w:hAnsi="Arial" w:cs="Arial"/>
          <w:b/>
          <w:bCs/>
        </w:rPr>
        <w:t xml:space="preserve">OŚWIADCZENIE </w:t>
      </w:r>
    </w:p>
    <w:p w14:paraId="029E8091" w14:textId="7240DBAE" w:rsidR="00C03BFF" w:rsidRPr="004A1D58" w:rsidRDefault="008128FD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4A1D58">
        <w:rPr>
          <w:rFonts w:ascii="Arial" w:hAnsi="Arial" w:cs="Arial"/>
          <w:b/>
          <w:bCs/>
        </w:rPr>
        <w:t>PODMIOTÓW WSPÓLNIE UBIEGAJĄCYCH SIĘ O UDZIELENIE ZAMÓWIENIA</w:t>
      </w:r>
    </w:p>
    <w:p w14:paraId="50D5433E" w14:textId="4452F33D" w:rsidR="00253B44" w:rsidRPr="004A1D58" w:rsidRDefault="007D7679" w:rsidP="00253B44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4A1D58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4A1D58" w:rsidRPr="004A1D58">
        <w:rPr>
          <w:rFonts w:ascii="Arial" w:hAnsi="Arial" w:cs="Arial"/>
          <w:spacing w:val="-4"/>
          <w:sz w:val="20"/>
          <w:szCs w:val="20"/>
        </w:rPr>
        <w:t>remont korytarzy znajdujących się</w:t>
      </w:r>
      <w:bookmarkStart w:id="0" w:name="_Hlk192850388"/>
      <w:r w:rsidR="00253B44" w:rsidRPr="004A1D58">
        <w:rPr>
          <w:rFonts w:ascii="Arial" w:hAnsi="Arial" w:cs="Arial"/>
          <w:spacing w:val="-4"/>
          <w:sz w:val="20"/>
          <w:szCs w:val="20"/>
        </w:rPr>
        <w:t xml:space="preserve"> </w:t>
      </w:r>
      <w:r w:rsidR="003073F4" w:rsidRPr="004A1D58">
        <w:rPr>
          <w:rFonts w:ascii="Arial" w:hAnsi="Arial" w:cs="Arial"/>
          <w:bCs/>
          <w:spacing w:val="-4"/>
          <w:sz w:val="20"/>
          <w:szCs w:val="20"/>
        </w:rPr>
        <w:t xml:space="preserve">w budynku Sądu Rejonowego w Otwocku przy ul. Armii Krajowej 2 </w:t>
      </w:r>
      <w:bookmarkEnd w:id="0"/>
    </w:p>
    <w:p w14:paraId="15B6FD71" w14:textId="5C8AB882" w:rsidR="007D7679" w:rsidRPr="004A1D58" w:rsidRDefault="007D7679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427DCD32" w14:textId="77777777" w:rsidR="002D7F51" w:rsidRPr="004A1D58" w:rsidRDefault="002D7F51" w:rsidP="002D7F51">
      <w:pPr>
        <w:spacing w:after="120"/>
        <w:ind w:right="-3"/>
        <w:jc w:val="both"/>
        <w:rPr>
          <w:rFonts w:ascii="Arial" w:hAnsi="Arial" w:cs="Arial"/>
          <w:b/>
          <w:sz w:val="20"/>
          <w:szCs w:val="20"/>
        </w:rPr>
      </w:pPr>
      <w:r w:rsidRPr="004A1D58">
        <w:rPr>
          <w:rFonts w:ascii="Arial" w:hAnsi="Arial" w:cs="Arial"/>
          <w:b/>
          <w:sz w:val="20"/>
          <w:szCs w:val="20"/>
        </w:rPr>
        <w:t>Zamawiający:</w:t>
      </w:r>
    </w:p>
    <w:p w14:paraId="6F35BC05" w14:textId="77777777" w:rsidR="002D7F51" w:rsidRPr="004A1D58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4A1D58">
        <w:rPr>
          <w:rFonts w:ascii="Arial" w:hAnsi="Arial" w:cs="Arial"/>
          <w:sz w:val="20"/>
          <w:szCs w:val="20"/>
        </w:rPr>
        <w:t>Sąd Rejonowy w Otwocku</w:t>
      </w:r>
    </w:p>
    <w:p w14:paraId="7B7B093E" w14:textId="77777777" w:rsidR="002D7F51" w:rsidRPr="004A1D58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4A1D58">
        <w:rPr>
          <w:rFonts w:ascii="Arial" w:hAnsi="Arial" w:cs="Arial"/>
          <w:sz w:val="20"/>
          <w:szCs w:val="20"/>
        </w:rPr>
        <w:t>ul. Armii Krajowej</w:t>
      </w:r>
    </w:p>
    <w:p w14:paraId="3A1E926D" w14:textId="77777777" w:rsidR="002D7F51" w:rsidRPr="004A1D58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4A1D58">
        <w:rPr>
          <w:rFonts w:ascii="Arial" w:hAnsi="Arial" w:cs="Arial"/>
          <w:sz w:val="20"/>
          <w:szCs w:val="20"/>
        </w:rPr>
        <w:t>05-400 Otwock</w:t>
      </w:r>
    </w:p>
    <w:p w14:paraId="41E41FA9" w14:textId="77777777" w:rsidR="002D7F51" w:rsidRPr="004A1D58" w:rsidRDefault="002D7F51" w:rsidP="008128FD">
      <w:pPr>
        <w:spacing w:after="120"/>
        <w:ind w:left="567" w:right="-3"/>
        <w:jc w:val="both"/>
        <w:rPr>
          <w:rFonts w:ascii="Arial" w:hAnsi="Arial" w:cs="Arial"/>
          <w:sz w:val="20"/>
          <w:szCs w:val="20"/>
        </w:rPr>
      </w:pPr>
    </w:p>
    <w:p w14:paraId="6248E019" w14:textId="63D7A5F2" w:rsidR="008128FD" w:rsidRPr="004A1D58" w:rsidRDefault="008128FD" w:rsidP="008128FD">
      <w:pPr>
        <w:pStyle w:val="Nagwek1"/>
        <w:jc w:val="left"/>
        <w:rPr>
          <w:rFonts w:ascii="Arial" w:hAnsi="Arial" w:cs="Arial"/>
          <w:sz w:val="20"/>
        </w:rPr>
      </w:pPr>
      <w:r w:rsidRPr="004A1D58">
        <w:rPr>
          <w:rFonts w:ascii="Arial" w:hAnsi="Arial" w:cs="Arial"/>
          <w:w w:val="105"/>
          <w:sz w:val="20"/>
          <w:szCs w:val="16"/>
        </w:rPr>
        <w:t>WYKONAWCY W IMIENIU KTÓRYCH SKŁADANE JEST OŚWIADCZENIE:</w:t>
      </w:r>
    </w:p>
    <w:p w14:paraId="20CA0A88" w14:textId="77777777" w:rsidR="008128FD" w:rsidRPr="004A1D58" w:rsidRDefault="008128FD" w:rsidP="008128FD">
      <w:pPr>
        <w:pStyle w:val="Tekstpodstawowy"/>
        <w:spacing w:before="9"/>
        <w:rPr>
          <w:rFonts w:ascii="Arial" w:hAnsi="Arial" w:cs="Arial"/>
          <w:sz w:val="22"/>
        </w:rPr>
      </w:pPr>
    </w:p>
    <w:p w14:paraId="0202C905" w14:textId="5CED3551" w:rsidR="008128FD" w:rsidRPr="004A1D58" w:rsidRDefault="008128FD" w:rsidP="008128FD">
      <w:pPr>
        <w:pStyle w:val="Tekstpodstawowy"/>
        <w:spacing w:before="103"/>
        <w:ind w:left="147"/>
        <w:rPr>
          <w:rFonts w:ascii="Arial" w:hAnsi="Arial" w:cs="Arial"/>
          <w:b w:val="0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</w:t>
      </w:r>
    </w:p>
    <w:p w14:paraId="3FE66E7A" w14:textId="13234E3A" w:rsidR="008128FD" w:rsidRPr="004A1D58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</w:t>
      </w:r>
    </w:p>
    <w:p w14:paraId="449D4EFC" w14:textId="77777777" w:rsidR="002816F9" w:rsidRPr="004A1D58" w:rsidRDefault="008128FD" w:rsidP="002816F9">
      <w:pPr>
        <w:pStyle w:val="Tekstpodstawowy"/>
        <w:spacing w:before="46"/>
        <w:ind w:left="147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</w:t>
      </w:r>
    </w:p>
    <w:p w14:paraId="1CEA6B5E" w14:textId="32FA3A5A" w:rsidR="008128FD" w:rsidRPr="004A1D58" w:rsidRDefault="008128FD" w:rsidP="002816F9">
      <w:pPr>
        <w:pStyle w:val="Tekstpodstawowy"/>
        <w:spacing w:before="46"/>
        <w:ind w:left="147"/>
        <w:rPr>
          <w:rFonts w:ascii="Arial" w:hAnsi="Arial" w:cs="Arial"/>
          <w:i/>
        </w:rPr>
      </w:pPr>
      <w:r w:rsidRPr="004A1D58">
        <w:rPr>
          <w:rFonts w:ascii="Arial" w:hAnsi="Arial" w:cs="Arial"/>
          <w:i/>
          <w:w w:val="101"/>
        </w:rPr>
        <w:t>(</w:t>
      </w:r>
      <w:r w:rsidRPr="004A1D58">
        <w:rPr>
          <w:rFonts w:ascii="Arial" w:hAnsi="Arial" w:cs="Arial"/>
          <w:i/>
          <w:w w:val="94"/>
        </w:rPr>
        <w:t>p</w:t>
      </w:r>
      <w:r w:rsidRPr="004A1D58">
        <w:rPr>
          <w:rFonts w:ascii="Arial" w:hAnsi="Arial" w:cs="Arial"/>
          <w:i/>
          <w:w w:val="85"/>
        </w:rPr>
        <w:t>e</w:t>
      </w:r>
      <w:r w:rsidRPr="004A1D58">
        <w:rPr>
          <w:rFonts w:ascii="Arial" w:hAnsi="Arial" w:cs="Arial"/>
          <w:i/>
        </w:rPr>
        <w:t>ł</w:t>
      </w:r>
      <w:r w:rsidRPr="004A1D58">
        <w:rPr>
          <w:rFonts w:ascii="Arial" w:hAnsi="Arial" w:cs="Arial"/>
          <w:i/>
          <w:w w:val="98"/>
        </w:rPr>
        <w:t>n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98"/>
        </w:rPr>
        <w:t>n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  <w:i/>
          <w:w w:val="95"/>
        </w:rPr>
        <w:t>z</w:t>
      </w:r>
      <w:r w:rsidRPr="004A1D58">
        <w:rPr>
          <w:rFonts w:ascii="Arial" w:hAnsi="Arial" w:cs="Arial"/>
          <w:i/>
          <w:w w:val="98"/>
        </w:rPr>
        <w:t>w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  <w:i/>
          <w:w w:val="89"/>
        </w:rPr>
        <w:t>/</w:t>
      </w:r>
      <w:r w:rsidRPr="004A1D58">
        <w:rPr>
          <w:rFonts w:ascii="Arial" w:hAnsi="Arial" w:cs="Arial"/>
          <w:i/>
          <w:w w:val="73"/>
        </w:rPr>
        <w:t>f</w:t>
      </w:r>
      <w:r w:rsidRPr="004A1D58">
        <w:rPr>
          <w:rFonts w:ascii="Arial" w:hAnsi="Arial" w:cs="Arial"/>
          <w:i/>
          <w:w w:val="88"/>
        </w:rPr>
        <w:t>i</w:t>
      </w:r>
      <w:r w:rsidRPr="004A1D58">
        <w:rPr>
          <w:rFonts w:ascii="Arial" w:hAnsi="Arial" w:cs="Arial"/>
          <w:i/>
          <w:w w:val="98"/>
        </w:rPr>
        <w:t>r</w:t>
      </w:r>
      <w:r w:rsidRPr="004A1D58">
        <w:rPr>
          <w:rFonts w:ascii="Arial" w:hAnsi="Arial" w:cs="Arial"/>
          <w:i/>
          <w:w w:val="96"/>
        </w:rPr>
        <w:t>m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  <w:i/>
          <w:w w:val="54"/>
        </w:rPr>
        <w:t>,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  <w:i/>
          <w:w w:val="94"/>
        </w:rPr>
        <w:t>d</w:t>
      </w:r>
      <w:r w:rsidRPr="004A1D58">
        <w:rPr>
          <w:rFonts w:ascii="Arial" w:hAnsi="Arial" w:cs="Arial"/>
          <w:i/>
          <w:w w:val="98"/>
        </w:rPr>
        <w:t>r</w:t>
      </w:r>
      <w:r w:rsidRPr="004A1D58">
        <w:rPr>
          <w:rFonts w:ascii="Arial" w:hAnsi="Arial" w:cs="Arial"/>
          <w:i/>
          <w:w w:val="85"/>
        </w:rPr>
        <w:t>e</w:t>
      </w:r>
      <w:r w:rsidRPr="004A1D58">
        <w:rPr>
          <w:rFonts w:ascii="Arial" w:hAnsi="Arial" w:cs="Arial"/>
          <w:i/>
          <w:w w:val="94"/>
        </w:rPr>
        <w:t>s</w:t>
      </w:r>
      <w:r w:rsidRPr="004A1D58">
        <w:rPr>
          <w:rFonts w:ascii="Arial" w:hAnsi="Arial" w:cs="Arial"/>
          <w:i/>
          <w:w w:val="54"/>
        </w:rPr>
        <w:t>,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98"/>
        </w:rPr>
        <w:t>w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95"/>
        </w:rPr>
        <w:t>z</w:t>
      </w:r>
      <w:r w:rsidRPr="004A1D58">
        <w:rPr>
          <w:rFonts w:ascii="Arial" w:hAnsi="Arial" w:cs="Arial"/>
          <w:i/>
        </w:rPr>
        <w:t>a</w:t>
      </w:r>
      <w:r w:rsidRPr="004A1D58">
        <w:rPr>
          <w:rFonts w:ascii="Arial" w:hAnsi="Arial" w:cs="Arial"/>
          <w:i/>
          <w:w w:val="83"/>
        </w:rPr>
        <w:t>l</w:t>
      </w:r>
      <w:r w:rsidRPr="004A1D58">
        <w:rPr>
          <w:rFonts w:ascii="Arial" w:hAnsi="Arial" w:cs="Arial"/>
          <w:i/>
          <w:w w:val="85"/>
        </w:rPr>
        <w:t>e</w:t>
      </w:r>
      <w:r w:rsidRPr="004A1D58">
        <w:rPr>
          <w:rFonts w:ascii="Arial" w:hAnsi="Arial" w:cs="Arial"/>
          <w:i/>
          <w:w w:val="95"/>
        </w:rPr>
        <w:t>ż</w:t>
      </w:r>
      <w:r w:rsidRPr="004A1D58">
        <w:rPr>
          <w:rFonts w:ascii="Arial" w:hAnsi="Arial" w:cs="Arial"/>
          <w:i/>
          <w:w w:val="98"/>
        </w:rPr>
        <w:t>n</w:t>
      </w:r>
      <w:r w:rsidRPr="004A1D58">
        <w:rPr>
          <w:rFonts w:ascii="Arial" w:hAnsi="Arial" w:cs="Arial"/>
          <w:i/>
          <w:w w:val="94"/>
        </w:rPr>
        <w:t>ośc</w:t>
      </w:r>
      <w:r w:rsidRPr="004A1D58">
        <w:rPr>
          <w:rFonts w:ascii="Arial" w:hAnsi="Arial" w:cs="Arial"/>
          <w:i/>
          <w:w w:val="88"/>
        </w:rPr>
        <w:t>i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94"/>
        </w:rPr>
        <w:t>od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94"/>
        </w:rPr>
        <w:t>pod</w:t>
      </w:r>
      <w:r w:rsidRPr="004A1D58">
        <w:rPr>
          <w:rFonts w:ascii="Arial" w:hAnsi="Arial" w:cs="Arial"/>
          <w:i/>
          <w:w w:val="96"/>
        </w:rPr>
        <w:t>m</w:t>
      </w:r>
      <w:r w:rsidRPr="004A1D58">
        <w:rPr>
          <w:rFonts w:ascii="Arial" w:hAnsi="Arial" w:cs="Arial"/>
          <w:i/>
          <w:w w:val="88"/>
        </w:rPr>
        <w:t>i</w:t>
      </w:r>
      <w:r w:rsidRPr="004A1D58">
        <w:rPr>
          <w:rFonts w:ascii="Arial" w:hAnsi="Arial" w:cs="Arial"/>
          <w:i/>
          <w:w w:val="94"/>
        </w:rPr>
        <w:t>o</w:t>
      </w:r>
      <w:r w:rsidRPr="004A1D58">
        <w:rPr>
          <w:rFonts w:ascii="Arial" w:hAnsi="Arial" w:cs="Arial"/>
          <w:i/>
          <w:w w:val="82"/>
        </w:rPr>
        <w:t>t</w:t>
      </w:r>
      <w:r w:rsidRPr="004A1D58">
        <w:rPr>
          <w:rFonts w:ascii="Arial" w:hAnsi="Arial" w:cs="Arial"/>
          <w:i/>
          <w:w w:val="96"/>
        </w:rPr>
        <w:t>u</w:t>
      </w:r>
      <w:r w:rsidRPr="004A1D58">
        <w:rPr>
          <w:rFonts w:ascii="Arial" w:hAnsi="Arial" w:cs="Arial"/>
          <w:i/>
          <w:w w:val="70"/>
        </w:rPr>
        <w:t>:</w:t>
      </w:r>
      <w:r w:rsidRPr="004A1D58">
        <w:rPr>
          <w:rFonts w:ascii="Arial" w:hAnsi="Arial" w:cs="Arial"/>
        </w:rPr>
        <w:t xml:space="preserve"> </w:t>
      </w:r>
      <w:r w:rsidRPr="004A1D58">
        <w:rPr>
          <w:rFonts w:ascii="Arial" w:hAnsi="Arial" w:cs="Arial"/>
          <w:i/>
          <w:w w:val="105"/>
        </w:rPr>
        <w:t>N</w:t>
      </w:r>
      <w:r w:rsidRPr="004A1D58">
        <w:rPr>
          <w:rFonts w:ascii="Arial" w:hAnsi="Arial" w:cs="Arial"/>
          <w:i/>
          <w:w w:val="115"/>
        </w:rPr>
        <w:t>I</w:t>
      </w:r>
      <w:r w:rsidRPr="004A1D58">
        <w:rPr>
          <w:rFonts w:ascii="Arial" w:hAnsi="Arial" w:cs="Arial"/>
          <w:i/>
          <w:w w:val="102"/>
        </w:rPr>
        <w:t>P</w:t>
      </w:r>
      <w:r w:rsidRPr="004A1D58">
        <w:rPr>
          <w:rFonts w:ascii="Arial" w:hAnsi="Arial" w:cs="Arial"/>
          <w:i/>
          <w:w w:val="89"/>
        </w:rPr>
        <w:t>/</w:t>
      </w:r>
      <w:r w:rsidRPr="004A1D58">
        <w:rPr>
          <w:rFonts w:ascii="Arial" w:hAnsi="Arial" w:cs="Arial"/>
          <w:i/>
          <w:w w:val="102"/>
        </w:rPr>
        <w:t>P</w:t>
      </w:r>
      <w:r w:rsidRPr="004A1D58">
        <w:rPr>
          <w:rFonts w:ascii="Arial" w:hAnsi="Arial" w:cs="Arial"/>
          <w:i/>
          <w:w w:val="106"/>
        </w:rPr>
        <w:t>E</w:t>
      </w:r>
      <w:r w:rsidRPr="004A1D58">
        <w:rPr>
          <w:rFonts w:ascii="Arial" w:hAnsi="Arial" w:cs="Arial"/>
          <w:i/>
        </w:rPr>
        <w:t>S</w:t>
      </w:r>
      <w:r w:rsidRPr="004A1D58">
        <w:rPr>
          <w:rFonts w:ascii="Arial" w:hAnsi="Arial" w:cs="Arial"/>
          <w:i/>
          <w:w w:val="106"/>
        </w:rPr>
        <w:t>E</w:t>
      </w:r>
      <w:r w:rsidRPr="004A1D58">
        <w:rPr>
          <w:rFonts w:ascii="Arial" w:hAnsi="Arial" w:cs="Arial"/>
          <w:i/>
          <w:w w:val="103"/>
        </w:rPr>
        <w:t>L</w:t>
      </w:r>
      <w:r w:rsidRPr="004A1D58">
        <w:rPr>
          <w:rFonts w:ascii="Arial" w:hAnsi="Arial" w:cs="Arial"/>
          <w:i/>
          <w:w w:val="54"/>
        </w:rPr>
        <w:t>,</w:t>
      </w:r>
      <w:r w:rsidRPr="004A1D58">
        <w:rPr>
          <w:rFonts w:ascii="Arial" w:hAnsi="Arial" w:cs="Arial"/>
          <w:w w:val="54"/>
        </w:rPr>
        <w:t xml:space="preserve"> </w:t>
      </w:r>
      <w:r w:rsidRPr="004A1D58">
        <w:rPr>
          <w:rFonts w:ascii="Arial" w:hAnsi="Arial" w:cs="Arial"/>
          <w:i/>
        </w:rPr>
        <w:t>KRS/CEIDG</w:t>
      </w:r>
    </w:p>
    <w:p w14:paraId="0E77549A" w14:textId="77777777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</w:p>
    <w:p w14:paraId="2C43D306" w14:textId="6CB9A1CD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  <w:r w:rsidRPr="004A1D58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410364B2" w14:textId="28813414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b/>
          <w:i/>
          <w:sz w:val="20"/>
          <w:szCs w:val="20"/>
        </w:rPr>
      </w:pPr>
      <w:r w:rsidRPr="004A1D58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3A3AE07F" w14:textId="7FB7BC5A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b/>
          <w:i/>
          <w:sz w:val="20"/>
          <w:szCs w:val="20"/>
        </w:rPr>
      </w:pPr>
      <w:r w:rsidRPr="004A1D58">
        <w:rPr>
          <w:rFonts w:ascii="Arial" w:hAnsi="Arial" w:cs="Arial"/>
          <w:b/>
          <w:i/>
          <w:sz w:val="20"/>
          <w:szCs w:val="20"/>
        </w:rPr>
        <w:t>…………………………………………………..…..…………………………………………………</w:t>
      </w:r>
    </w:p>
    <w:p w14:paraId="7FC34E2F" w14:textId="77777777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  <w:r w:rsidRPr="004A1D58">
        <w:rPr>
          <w:rFonts w:ascii="Arial" w:hAnsi="Arial" w:cs="Arial"/>
          <w:i/>
          <w:sz w:val="20"/>
          <w:szCs w:val="20"/>
        </w:rPr>
        <w:t>(pełna nazwa/firma, adres, w zależności od podmiotu: NIP/PESEL, KRS/CEIDG</w:t>
      </w:r>
    </w:p>
    <w:p w14:paraId="685B1465" w14:textId="77777777" w:rsidR="008128FD" w:rsidRPr="004A1D58" w:rsidRDefault="008128FD" w:rsidP="008128FD">
      <w:pPr>
        <w:spacing w:before="47" w:line="276" w:lineRule="auto"/>
        <w:ind w:left="2629" w:right="714" w:hanging="2477"/>
        <w:rPr>
          <w:rFonts w:ascii="Arial" w:hAnsi="Arial" w:cs="Arial"/>
          <w:i/>
          <w:sz w:val="20"/>
          <w:szCs w:val="20"/>
        </w:rPr>
      </w:pPr>
    </w:p>
    <w:p w14:paraId="6825C04D" w14:textId="77777777" w:rsidR="008128FD" w:rsidRPr="004A1D58" w:rsidRDefault="008128FD" w:rsidP="008128FD">
      <w:pPr>
        <w:pStyle w:val="Tekstpodstawowy"/>
        <w:spacing w:before="1"/>
        <w:ind w:left="148"/>
        <w:rPr>
          <w:rFonts w:ascii="Arial" w:hAnsi="Arial" w:cs="Arial"/>
        </w:rPr>
      </w:pPr>
      <w:r w:rsidRPr="004A1D58">
        <w:rPr>
          <w:rFonts w:ascii="Arial" w:hAnsi="Arial" w:cs="Arial"/>
          <w:u w:val="single"/>
        </w:rPr>
        <w:t>reprezentowane przez:</w:t>
      </w:r>
    </w:p>
    <w:p w14:paraId="0B4F2AEF" w14:textId="1319D32B" w:rsidR="008128FD" w:rsidRPr="004A1D58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</w:t>
      </w:r>
    </w:p>
    <w:p w14:paraId="772EC7F2" w14:textId="60C6E319" w:rsidR="008128FD" w:rsidRPr="004A1D58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</w:t>
      </w:r>
    </w:p>
    <w:p w14:paraId="5325C655" w14:textId="77777777" w:rsidR="002816F9" w:rsidRPr="004A1D58" w:rsidRDefault="008128FD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  <w:r w:rsidRPr="004A1D5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5DD696B" w14:textId="77777777" w:rsidR="002816F9" w:rsidRPr="004A1D58" w:rsidRDefault="002816F9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</w:p>
    <w:p w14:paraId="7FFF8DFA" w14:textId="59E823D9" w:rsidR="002816F9" w:rsidRPr="004A1D58" w:rsidRDefault="002816F9" w:rsidP="00A02CDB">
      <w:pPr>
        <w:spacing w:before="46"/>
        <w:ind w:left="20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4A1D58">
        <w:rPr>
          <w:rFonts w:ascii="Arial" w:hAnsi="Arial" w:cs="Arial"/>
          <w:i/>
          <w:sz w:val="20"/>
          <w:szCs w:val="20"/>
        </w:rPr>
        <w:t>S</w:t>
      </w:r>
      <w:r w:rsidRPr="004A1D58">
        <w:rPr>
          <w:rFonts w:ascii="Arial" w:hAnsi="Arial" w:cs="Arial"/>
          <w:iCs/>
          <w:sz w:val="20"/>
          <w:szCs w:val="20"/>
        </w:rPr>
        <w:t>kładając ofertę w postępowaniu o zamówienie publiczne na</w:t>
      </w:r>
      <w:r w:rsidR="003073F4" w:rsidRPr="004A1D58">
        <w:rPr>
          <w:rFonts w:ascii="Arial" w:hAnsi="Arial" w:cs="Arial"/>
          <w:iCs/>
          <w:sz w:val="20"/>
          <w:szCs w:val="20"/>
        </w:rPr>
        <w:t xml:space="preserve"> </w:t>
      </w:r>
      <w:r w:rsidR="004A1D58" w:rsidRPr="004A1D58">
        <w:rPr>
          <w:rFonts w:ascii="Arial" w:hAnsi="Arial" w:cs="Arial"/>
          <w:iCs/>
          <w:sz w:val="20"/>
          <w:szCs w:val="20"/>
        </w:rPr>
        <w:t>remont korytarzy znajdujących się</w:t>
      </w:r>
      <w:r w:rsidR="003073F4" w:rsidRPr="004A1D58">
        <w:rPr>
          <w:rFonts w:ascii="Arial" w:hAnsi="Arial" w:cs="Arial"/>
          <w:iCs/>
          <w:sz w:val="20"/>
          <w:szCs w:val="20"/>
        </w:rPr>
        <w:t xml:space="preserve"> w budynku Sądu Rejonowego w Otwocku przy ul. Armii Krajowej 2</w:t>
      </w:r>
      <w:r w:rsidRPr="004A1D58">
        <w:rPr>
          <w:rFonts w:ascii="Arial" w:hAnsi="Arial" w:cs="Arial"/>
          <w:iCs/>
          <w:sz w:val="20"/>
          <w:szCs w:val="20"/>
        </w:rPr>
        <w:t xml:space="preserve">, </w:t>
      </w:r>
      <w:r w:rsidRPr="004A1D58">
        <w:rPr>
          <w:rFonts w:ascii="Arial" w:hAnsi="Arial" w:cs="Arial"/>
          <w:bCs/>
          <w:iCs/>
          <w:sz w:val="20"/>
          <w:szCs w:val="20"/>
        </w:rPr>
        <w:t xml:space="preserve">oznaczonym numerem </w:t>
      </w:r>
      <w:r w:rsidR="00A02CDB" w:rsidRPr="004A1D58">
        <w:rPr>
          <w:rFonts w:ascii="Arial" w:hAnsi="Arial" w:cs="Arial"/>
          <w:b/>
          <w:bCs/>
          <w:iCs/>
          <w:sz w:val="20"/>
          <w:szCs w:val="20"/>
        </w:rPr>
        <w:t>ADM.261.</w:t>
      </w:r>
      <w:r w:rsidR="004A1D58" w:rsidRPr="004A1D58">
        <w:rPr>
          <w:rFonts w:ascii="Arial" w:hAnsi="Arial" w:cs="Arial"/>
          <w:b/>
          <w:bCs/>
          <w:iCs/>
          <w:sz w:val="20"/>
          <w:szCs w:val="20"/>
        </w:rPr>
        <w:t>3</w:t>
      </w:r>
      <w:r w:rsidR="00A02CDB" w:rsidRPr="004A1D58">
        <w:rPr>
          <w:rFonts w:ascii="Arial" w:hAnsi="Arial" w:cs="Arial"/>
          <w:b/>
          <w:bCs/>
          <w:iCs/>
          <w:sz w:val="20"/>
          <w:szCs w:val="20"/>
        </w:rPr>
        <w:t>.202</w:t>
      </w:r>
      <w:r w:rsidR="003073F4" w:rsidRPr="004A1D58">
        <w:rPr>
          <w:rFonts w:ascii="Arial" w:hAnsi="Arial" w:cs="Arial"/>
          <w:b/>
          <w:bCs/>
          <w:iCs/>
          <w:sz w:val="20"/>
          <w:szCs w:val="20"/>
        </w:rPr>
        <w:t>5</w:t>
      </w:r>
      <w:r w:rsidRPr="004A1D58">
        <w:rPr>
          <w:rFonts w:ascii="Arial" w:hAnsi="Arial" w:cs="Arial"/>
          <w:iCs/>
          <w:sz w:val="20"/>
          <w:szCs w:val="20"/>
        </w:rPr>
        <w:t>, prowadzonym przez Sąd Rejonowy w Otwocku, oświadczamy, że:</w:t>
      </w:r>
    </w:p>
    <w:p w14:paraId="18660DA8" w14:textId="77777777" w:rsidR="002816F9" w:rsidRPr="004A1D58" w:rsidRDefault="002816F9" w:rsidP="002816F9">
      <w:pPr>
        <w:spacing w:before="46"/>
        <w:ind w:left="200"/>
        <w:rPr>
          <w:rFonts w:ascii="Arial" w:hAnsi="Arial" w:cs="Arial"/>
          <w:i/>
          <w:sz w:val="20"/>
          <w:szCs w:val="20"/>
        </w:rPr>
      </w:pPr>
    </w:p>
    <w:p w14:paraId="464C792A" w14:textId="77777777" w:rsidR="008128FD" w:rsidRPr="004A1D58" w:rsidRDefault="008128FD" w:rsidP="008128FD">
      <w:pPr>
        <w:pStyle w:val="Tekstpodstawowy"/>
        <w:rPr>
          <w:rFonts w:ascii="Arial" w:hAnsi="Arial" w:cs="Arial"/>
          <w:b w:val="0"/>
        </w:rPr>
      </w:pPr>
    </w:p>
    <w:p w14:paraId="7ED11107" w14:textId="77777777" w:rsidR="008128FD" w:rsidRPr="004A1D58" w:rsidRDefault="008128FD" w:rsidP="008128FD">
      <w:pPr>
        <w:pStyle w:val="Nagwek1"/>
        <w:rPr>
          <w:rFonts w:ascii="Arial" w:hAnsi="Arial" w:cs="Arial"/>
          <w:sz w:val="20"/>
        </w:rPr>
      </w:pPr>
      <w:r w:rsidRPr="004A1D58">
        <w:rPr>
          <w:rFonts w:ascii="Arial" w:hAnsi="Arial" w:cs="Arial"/>
          <w:sz w:val="20"/>
        </w:rPr>
        <w:t>Wykonawca:</w:t>
      </w:r>
    </w:p>
    <w:p w14:paraId="35873267" w14:textId="113CF76D" w:rsidR="008128FD" w:rsidRPr="004A1D58" w:rsidRDefault="008128FD" w:rsidP="008128FD">
      <w:pPr>
        <w:pStyle w:val="Tekstpodstawowy"/>
        <w:spacing w:before="45"/>
        <w:ind w:left="147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</w:t>
      </w:r>
    </w:p>
    <w:p w14:paraId="1EA572CF" w14:textId="77777777" w:rsidR="008128FD" w:rsidRPr="004A1D58" w:rsidRDefault="008128FD" w:rsidP="008128FD">
      <w:pPr>
        <w:pStyle w:val="Tekstpodstawowy"/>
        <w:rPr>
          <w:rFonts w:ascii="Arial" w:hAnsi="Arial" w:cs="Arial"/>
        </w:rPr>
      </w:pPr>
    </w:p>
    <w:p w14:paraId="4C323D6D" w14:textId="77777777" w:rsidR="008128FD" w:rsidRPr="004A1D58" w:rsidRDefault="008128FD" w:rsidP="008128FD">
      <w:pPr>
        <w:ind w:left="147"/>
        <w:rPr>
          <w:rFonts w:ascii="Arial" w:hAnsi="Arial" w:cs="Arial"/>
          <w:i/>
          <w:sz w:val="20"/>
          <w:szCs w:val="20"/>
        </w:rPr>
      </w:pPr>
      <w:r w:rsidRPr="004A1D58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14:paraId="35102AAC" w14:textId="3E26CFA5" w:rsidR="008128FD" w:rsidRPr="004A1D58" w:rsidRDefault="008128FD" w:rsidP="008128FD">
      <w:pPr>
        <w:pStyle w:val="Tekstpodstawowy"/>
        <w:spacing w:before="38"/>
        <w:ind w:left="148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…………………………………………………..…..……………………………………………………………..…..……………………………………………………………..…..……………………………………………..</w:t>
      </w:r>
    </w:p>
    <w:p w14:paraId="4841E95E" w14:textId="77777777" w:rsidR="008128FD" w:rsidRPr="004A1D58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23A28FAB" w14:textId="77777777" w:rsidR="008128FD" w:rsidRPr="004A1D58" w:rsidRDefault="008128FD" w:rsidP="008128FD">
      <w:pPr>
        <w:pStyle w:val="Nagwek1"/>
        <w:ind w:left="148"/>
        <w:rPr>
          <w:rFonts w:ascii="Arial" w:hAnsi="Arial" w:cs="Arial"/>
          <w:sz w:val="20"/>
        </w:rPr>
      </w:pPr>
      <w:r w:rsidRPr="004A1D58">
        <w:rPr>
          <w:rFonts w:ascii="Arial" w:hAnsi="Arial" w:cs="Arial"/>
          <w:sz w:val="20"/>
        </w:rPr>
        <w:t>Wykonawca:</w:t>
      </w:r>
    </w:p>
    <w:p w14:paraId="2E6E68C4" w14:textId="2E3EED23" w:rsidR="008128FD" w:rsidRPr="004A1D58" w:rsidRDefault="008128FD" w:rsidP="008128FD">
      <w:pPr>
        <w:pStyle w:val="Tekstpodstawowy"/>
        <w:spacing w:before="46"/>
        <w:ind w:left="148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…………………………………………………..…..…………………………………………………………….</w:t>
      </w:r>
    </w:p>
    <w:p w14:paraId="5CB5F248" w14:textId="77777777" w:rsidR="008128FD" w:rsidRPr="004A1D58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4B1C8E25" w14:textId="77777777" w:rsidR="008128FD" w:rsidRPr="004A1D58" w:rsidRDefault="008128FD" w:rsidP="008128FD">
      <w:pPr>
        <w:ind w:left="147"/>
        <w:rPr>
          <w:rFonts w:ascii="Arial" w:hAnsi="Arial" w:cs="Arial"/>
          <w:i/>
          <w:sz w:val="20"/>
          <w:szCs w:val="20"/>
        </w:rPr>
      </w:pPr>
      <w:r w:rsidRPr="004A1D58">
        <w:rPr>
          <w:rFonts w:ascii="Arial" w:hAnsi="Arial" w:cs="Arial"/>
          <w:i/>
          <w:sz w:val="20"/>
          <w:szCs w:val="20"/>
        </w:rPr>
        <w:lastRenderedPageBreak/>
        <w:t>Wykona następujący zakres świadczenia wynikającego z umowy o zamówienie publiczne:</w:t>
      </w:r>
    </w:p>
    <w:p w14:paraId="2070D9FD" w14:textId="6FEE3CBF" w:rsidR="008128FD" w:rsidRPr="004A1D58" w:rsidRDefault="008128FD" w:rsidP="008128FD">
      <w:pPr>
        <w:pStyle w:val="Tekstpodstawowy"/>
        <w:spacing w:before="40"/>
        <w:ind w:left="148"/>
        <w:rPr>
          <w:rFonts w:ascii="Arial" w:hAnsi="Arial" w:cs="Arial"/>
        </w:rPr>
      </w:pPr>
      <w:r w:rsidRPr="004A1D58">
        <w:rPr>
          <w:rFonts w:ascii="Arial" w:hAnsi="Arial" w:cs="Arial"/>
        </w:rPr>
        <w:t>…………………………………………………..…..……………………………………………………………..…..……………………………………………………………..…..…………………………………………….</w:t>
      </w:r>
    </w:p>
    <w:p w14:paraId="2467839F" w14:textId="77777777" w:rsidR="008128FD" w:rsidRPr="004A1D58" w:rsidRDefault="008128FD" w:rsidP="008128FD">
      <w:pPr>
        <w:pStyle w:val="Tekstpodstawowy"/>
        <w:spacing w:before="9"/>
        <w:rPr>
          <w:rFonts w:ascii="Arial" w:hAnsi="Arial" w:cs="Arial"/>
        </w:rPr>
      </w:pPr>
    </w:p>
    <w:p w14:paraId="323133E5" w14:textId="77777777" w:rsidR="008128FD" w:rsidRPr="004A1D58" w:rsidRDefault="008128FD" w:rsidP="008128FD">
      <w:pPr>
        <w:pStyle w:val="Tekstpodstawowy"/>
        <w:spacing w:before="1" w:line="276" w:lineRule="auto"/>
        <w:ind w:left="148" w:right="49"/>
        <w:rPr>
          <w:rFonts w:ascii="Arial" w:hAnsi="Arial" w:cs="Arial"/>
        </w:rPr>
      </w:pPr>
      <w:r w:rsidRPr="004A1D58">
        <w:rPr>
          <w:rFonts w:ascii="Arial" w:hAnsi="Arial" w:cs="Arial"/>
        </w:rPr>
        <w:t>Oświadczam, że wszystkie informacje podane w powyższych oświadczeniach są aktualne i zgodne z prawdą.</w:t>
      </w:r>
    </w:p>
    <w:p w14:paraId="24A09675" w14:textId="77777777" w:rsidR="008128FD" w:rsidRPr="004A1D58" w:rsidRDefault="008128FD" w:rsidP="008128FD">
      <w:pPr>
        <w:pStyle w:val="Tekstpodstawowy"/>
        <w:rPr>
          <w:rFonts w:ascii="Arial" w:hAnsi="Arial" w:cs="Arial"/>
          <w:sz w:val="28"/>
        </w:rPr>
      </w:pPr>
    </w:p>
    <w:p w14:paraId="55FFB3F5" w14:textId="219D67FF" w:rsidR="00115820" w:rsidRPr="004A1D58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5740"/>
      </w:tblGrid>
      <w:tr w:rsidR="00FA6D9F" w:rsidRPr="004A1D58" w14:paraId="6B1BE33E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17C2631" w14:textId="1A22CB67" w:rsidR="00FA6D9F" w:rsidRPr="004A1D58" w:rsidRDefault="00C20F52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4A1D58"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D7020E" wp14:editId="1DD89D9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-149860</wp:posOffset>
                      </wp:positionV>
                      <wp:extent cx="2298700" cy="914400"/>
                      <wp:effectExtent l="0" t="0" r="6350" b="0"/>
                      <wp:wrapNone/>
                      <wp:docPr id="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D41AC" w14:textId="77777777" w:rsidR="00FA6D9F" w:rsidRDefault="00FA6D9F" w:rsidP="00FA6D9F"/>
                                <w:p w14:paraId="3A7D4D0F" w14:textId="77777777" w:rsidR="00FA6D9F" w:rsidRDefault="00FA6D9F" w:rsidP="00FA6D9F"/>
                                <w:p w14:paraId="74020FAA" w14:textId="77777777" w:rsidR="00FA6D9F" w:rsidRDefault="00FA6D9F" w:rsidP="00FA6D9F"/>
                                <w:p w14:paraId="0E1FD716" w14:textId="77777777" w:rsidR="00FA6D9F" w:rsidRPr="00CC0CF3" w:rsidRDefault="00FA6D9F" w:rsidP="00FA6D9F">
                                  <w:pPr>
                                    <w:pStyle w:val="Tekstpodstawowywcity"/>
                                    <w:ind w:firstLine="708"/>
                                    <w:jc w:val="left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</w:p>
                                <w:p w14:paraId="768B10E0" w14:textId="089E78C3" w:rsidR="00FA6D9F" w:rsidRPr="00C03BFF" w:rsidRDefault="004B3E25" w:rsidP="00FA6D9F">
                                  <w:pPr>
                                    <w:pStyle w:val="Tekstpodstawowywcity"/>
                                    <w:ind w:firstLine="0"/>
                                    <w:jc w:val="center"/>
                                    <w:rPr>
                                      <w:rFonts w:ascii="Calibri Light" w:hAnsi="Calibri Ligh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="00FA6D9F" w:rsidRPr="00C03BFF"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>ieczęć</w:t>
                                  </w:r>
                                  <w:r>
                                    <w:rPr>
                                      <w:rFonts w:ascii="Calibri Light" w:hAnsi="Calibri Light"/>
                                      <w:i/>
                                      <w:sz w:val="16"/>
                                      <w:szCs w:val="16"/>
                                    </w:rPr>
                                    <w:t xml:space="preserve"> Wykonawcy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D702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">
                      <v:textbox>
                        <w:txbxContent>
                          <w:p w14:paraId="406D41AC" w14:textId="77777777" w:rsidR="00FA6D9F" w:rsidRDefault="00FA6D9F" w:rsidP="00FA6D9F"/>
                          <w:p w14:paraId="3A7D4D0F" w14:textId="77777777" w:rsidR="00FA6D9F" w:rsidRDefault="00FA6D9F" w:rsidP="00FA6D9F"/>
                          <w:p w14:paraId="74020FAA" w14:textId="77777777" w:rsidR="00FA6D9F" w:rsidRDefault="00FA6D9F" w:rsidP="00FA6D9F"/>
                          <w:p w14:paraId="0E1FD716" w14:textId="77777777" w:rsidR="00FA6D9F" w:rsidRPr="00CC0CF3" w:rsidRDefault="00FA6D9F" w:rsidP="00FA6D9F">
                            <w:pPr>
                              <w:pStyle w:val="Tekstpodstawowywcity"/>
                              <w:ind w:firstLine="708"/>
                              <w:jc w:val="left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14:paraId="768B10E0" w14:textId="089E78C3" w:rsidR="00FA6D9F" w:rsidRPr="00C03BFF" w:rsidRDefault="004B3E25" w:rsidP="00FA6D9F">
                            <w:pPr>
                              <w:pStyle w:val="Tekstpodstawowywcity"/>
                              <w:ind w:firstLine="0"/>
                              <w:jc w:val="center"/>
                              <w:rPr>
                                <w:rFonts w:ascii="Calibri Light" w:hAnsi="Calibri Ligh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P</w:t>
                            </w:r>
                            <w:r w:rsidR="00FA6D9F" w:rsidRPr="00C03BFF"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>ieczęć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z w:val="16"/>
                                <w:szCs w:val="16"/>
                              </w:rPr>
                              <w:t xml:space="preserve"> Wykonawcy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2D1DA54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37B188A8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D45B17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A1D58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4A1D58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4A1D58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DB754D3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A1D58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D3E09D4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300BE86D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3E07257" w14:textId="77777777" w:rsidR="00FA6D9F" w:rsidRPr="004A1D58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A1D58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648F5E27" w14:textId="629DC489" w:rsidR="00FA6D9F" w:rsidRPr="004A1D58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A1D58">
              <w:rPr>
                <w:rFonts w:ascii="Arial" w:hAnsi="Arial" w:cs="Arial"/>
                <w:i/>
                <w:sz w:val="16"/>
                <w:szCs w:val="16"/>
              </w:rPr>
              <w:t xml:space="preserve">        podpis/y </w:t>
            </w:r>
            <w:r w:rsidR="004B3E25" w:rsidRPr="004A1D58">
              <w:rPr>
                <w:rFonts w:ascii="Arial" w:hAnsi="Arial" w:cs="Arial"/>
                <w:i/>
                <w:sz w:val="16"/>
                <w:szCs w:val="16"/>
              </w:rPr>
              <w:t>Wykonawcy</w:t>
            </w:r>
          </w:p>
        </w:tc>
      </w:tr>
    </w:tbl>
    <w:p w14:paraId="4DEAAC0B" w14:textId="77777777" w:rsidR="007D7679" w:rsidRPr="004A1D58" w:rsidRDefault="007D7679" w:rsidP="00237680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4A1D58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5DA3A" w14:textId="77777777" w:rsidR="00A77DED" w:rsidRDefault="00A77DED">
      <w:r>
        <w:separator/>
      </w:r>
    </w:p>
  </w:endnote>
  <w:endnote w:type="continuationSeparator" w:id="0">
    <w:p w14:paraId="375E30B9" w14:textId="77777777" w:rsidR="00A77DED" w:rsidRDefault="00A7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A7A0" w14:textId="247F303A" w:rsidR="00212DF4" w:rsidRDefault="008A065D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7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92931E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DC66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FFF4F9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C65A59D" w14:textId="3C65FF56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3073F4">
      <w:rPr>
        <w:rFonts w:ascii="Arial" w:hAnsi="Arial" w:cs="Arial"/>
        <w:sz w:val="14"/>
        <w:szCs w:val="14"/>
      </w:rPr>
      <w:t>tryb podstawowy</w:t>
    </w:r>
  </w:p>
  <w:p w14:paraId="328F3182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A6B07E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71B84FC" w14:textId="092BA681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15820">
      <w:rPr>
        <w:rStyle w:val="Numerstrony"/>
        <w:rFonts w:ascii="Arial" w:hAnsi="Arial" w:cs="Arial"/>
        <w:noProof/>
        <w:sz w:val="14"/>
        <w:szCs w:val="14"/>
      </w:rPr>
      <w:t>1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115820">
      <w:rPr>
        <w:rStyle w:val="Numerstrony"/>
        <w:rFonts w:ascii="Arial" w:hAnsi="Arial" w:cs="Arial"/>
        <w:sz w:val="14"/>
        <w:szCs w:val="14"/>
      </w:rPr>
      <w:t xml:space="preserve"> z 2</w:t>
    </w:r>
  </w:p>
  <w:p w14:paraId="608F7BAE" w14:textId="41BDD309" w:rsidR="003073F4" w:rsidRDefault="00C819D2" w:rsidP="004A1D58">
    <w:pPr>
      <w:pStyle w:val="Stopka"/>
      <w:tabs>
        <w:tab w:val="clear" w:pos="4536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4A1D58">
      <w:rPr>
        <w:rFonts w:ascii="Arial" w:hAnsi="Arial" w:cs="Arial"/>
        <w:spacing w:val="-4"/>
        <w:sz w:val="14"/>
        <w:szCs w:val="14"/>
      </w:rPr>
      <w:t xml:space="preserve">remont korytarzy znajdujących się </w:t>
    </w:r>
    <w:r w:rsidR="003073F4" w:rsidRPr="003073F4">
      <w:rPr>
        <w:rFonts w:ascii="Arial" w:hAnsi="Arial" w:cs="Arial"/>
        <w:spacing w:val="-4"/>
        <w:sz w:val="14"/>
        <w:szCs w:val="14"/>
      </w:rPr>
      <w:t xml:space="preserve">w budynku Sądu Rejonowego w Otwocku przy ul. </w:t>
    </w:r>
    <w:r w:rsidR="004A1D58">
      <w:rPr>
        <w:rFonts w:ascii="Arial" w:hAnsi="Arial" w:cs="Arial"/>
        <w:spacing w:val="-4"/>
        <w:sz w:val="14"/>
        <w:szCs w:val="14"/>
      </w:rPr>
      <w:t>A</w:t>
    </w:r>
    <w:r w:rsidR="003073F4" w:rsidRPr="003073F4">
      <w:rPr>
        <w:rFonts w:ascii="Arial" w:hAnsi="Arial" w:cs="Arial"/>
        <w:spacing w:val="-4"/>
        <w:sz w:val="14"/>
        <w:szCs w:val="14"/>
      </w:rPr>
      <w:t xml:space="preserve">rmii Krajowej 2 </w:t>
    </w:r>
  </w:p>
  <w:p w14:paraId="0DDBD72C" w14:textId="3D11EB4B" w:rsidR="00C819D2" w:rsidRDefault="00C819D2" w:rsidP="003073F4">
    <w:pPr>
      <w:pStyle w:val="Stopka"/>
      <w:tabs>
        <w:tab w:val="right" w:pos="8931"/>
      </w:tabs>
      <w:ind w:right="-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4A1D58">
      <w:rPr>
        <w:rFonts w:ascii="Arial" w:hAnsi="Arial" w:cs="Arial"/>
        <w:sz w:val="14"/>
        <w:szCs w:val="14"/>
      </w:rPr>
      <w:t>roboty budowalne</w:t>
    </w:r>
  </w:p>
  <w:p w14:paraId="64B3C465" w14:textId="2A55E234" w:rsidR="00212DF4" w:rsidRPr="004A1D58" w:rsidRDefault="00C819D2" w:rsidP="004A1D58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A02CDB" w:rsidRPr="00A02CDB">
      <w:rPr>
        <w:rFonts w:ascii="Arial" w:hAnsi="Arial" w:cs="Arial"/>
        <w:sz w:val="14"/>
        <w:szCs w:val="14"/>
      </w:rPr>
      <w:t>ADM.261.</w:t>
    </w:r>
    <w:r w:rsidR="004A1D58">
      <w:rPr>
        <w:rFonts w:ascii="Arial" w:hAnsi="Arial" w:cs="Arial"/>
        <w:sz w:val="14"/>
        <w:szCs w:val="14"/>
      </w:rPr>
      <w:t>3</w:t>
    </w:r>
    <w:r w:rsidR="00A02CDB" w:rsidRPr="00A02CDB">
      <w:rPr>
        <w:rFonts w:ascii="Arial" w:hAnsi="Arial" w:cs="Arial"/>
        <w:sz w:val="14"/>
        <w:szCs w:val="14"/>
      </w:rPr>
      <w:t>.202</w:t>
    </w:r>
    <w:r w:rsidR="003073F4">
      <w:rPr>
        <w:rFonts w:ascii="Arial" w:hAnsi="Arial" w:cs="Arial"/>
        <w:sz w:val="14"/>
        <w:szCs w:val="14"/>
      </w:rPr>
      <w:t>5</w:t>
    </w:r>
    <w:r w:rsidR="00A02CDB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– </w:t>
    </w:r>
    <w:r w:rsidR="00A76042">
      <w:rPr>
        <w:rFonts w:ascii="Arial" w:hAnsi="Arial" w:cs="Arial"/>
        <w:sz w:val="14"/>
        <w:szCs w:val="14"/>
      </w:rPr>
      <w:t>wzór Oświadczenia podmiotów wspólnie ubiegających się o zamówienie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549CA" w14:textId="77777777" w:rsidR="00A77DED" w:rsidRDefault="00A77DED">
      <w:r>
        <w:separator/>
      </w:r>
    </w:p>
  </w:footnote>
  <w:footnote w:type="continuationSeparator" w:id="0">
    <w:p w14:paraId="786B6269" w14:textId="77777777" w:rsidR="00A77DED" w:rsidRDefault="00A7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7359">
    <w:abstractNumId w:val="0"/>
  </w:num>
  <w:num w:numId="2" w16cid:durableId="645743306">
    <w:abstractNumId w:val="35"/>
  </w:num>
  <w:num w:numId="3" w16cid:durableId="767117995">
    <w:abstractNumId w:val="62"/>
  </w:num>
  <w:num w:numId="4" w16cid:durableId="131096165">
    <w:abstractNumId w:val="63"/>
  </w:num>
  <w:num w:numId="5" w16cid:durableId="445656496">
    <w:abstractNumId w:val="38"/>
  </w:num>
  <w:num w:numId="6" w16cid:durableId="849492773">
    <w:abstractNumId w:val="76"/>
  </w:num>
  <w:num w:numId="7" w16cid:durableId="230773613">
    <w:abstractNumId w:val="72"/>
  </w:num>
  <w:num w:numId="8" w16cid:durableId="75444921">
    <w:abstractNumId w:val="66"/>
  </w:num>
  <w:num w:numId="9" w16cid:durableId="1979257670">
    <w:abstractNumId w:val="46"/>
  </w:num>
  <w:num w:numId="10" w16cid:durableId="1670910230">
    <w:abstractNumId w:val="30"/>
  </w:num>
  <w:num w:numId="11" w16cid:durableId="1993635967">
    <w:abstractNumId w:val="45"/>
  </w:num>
  <w:num w:numId="12" w16cid:durableId="761948900">
    <w:abstractNumId w:val="65"/>
  </w:num>
  <w:num w:numId="13" w16cid:durableId="625358050">
    <w:abstractNumId w:val="37"/>
  </w:num>
  <w:num w:numId="14" w16cid:durableId="1263614025">
    <w:abstractNumId w:val="69"/>
  </w:num>
  <w:num w:numId="15" w16cid:durableId="570389050">
    <w:abstractNumId w:val="59"/>
  </w:num>
  <w:num w:numId="16" w16cid:durableId="1139880204">
    <w:abstractNumId w:val="36"/>
  </w:num>
  <w:num w:numId="17" w16cid:durableId="1672760888">
    <w:abstractNumId w:val="32"/>
  </w:num>
  <w:num w:numId="18" w16cid:durableId="1885292031">
    <w:abstractNumId w:val="58"/>
  </w:num>
  <w:num w:numId="19" w16cid:durableId="1863546031">
    <w:abstractNumId w:val="24"/>
  </w:num>
  <w:num w:numId="20" w16cid:durableId="1158577911">
    <w:abstractNumId w:val="74"/>
  </w:num>
  <w:num w:numId="21" w16cid:durableId="1372850922">
    <w:abstractNumId w:val="61"/>
  </w:num>
  <w:num w:numId="22" w16cid:durableId="197933354">
    <w:abstractNumId w:val="48"/>
  </w:num>
  <w:num w:numId="23" w16cid:durableId="653215332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38"/>
    <w:rsid w:val="0000058A"/>
    <w:rsid w:val="000006D1"/>
    <w:rsid w:val="00000F6C"/>
    <w:rsid w:val="000011A1"/>
    <w:rsid w:val="000014A3"/>
    <w:rsid w:val="00001539"/>
    <w:rsid w:val="0000205A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3911"/>
    <w:rsid w:val="00044C55"/>
    <w:rsid w:val="00045B6B"/>
    <w:rsid w:val="000460C8"/>
    <w:rsid w:val="000465B0"/>
    <w:rsid w:val="000467E0"/>
    <w:rsid w:val="00046D4A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779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820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939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27F3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D5B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902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C21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37680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44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1B31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16F9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D7F51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76F"/>
    <w:rsid w:val="002F38F0"/>
    <w:rsid w:val="002F3BB5"/>
    <w:rsid w:val="002F449D"/>
    <w:rsid w:val="002F45BE"/>
    <w:rsid w:val="002F4881"/>
    <w:rsid w:val="002F49D8"/>
    <w:rsid w:val="002F4D38"/>
    <w:rsid w:val="002F50F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3F4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3D8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1D58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27A7"/>
    <w:rsid w:val="004B3018"/>
    <w:rsid w:val="004B3E25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3B65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5DB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1F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2BC7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67DE"/>
    <w:rsid w:val="007D7679"/>
    <w:rsid w:val="007D7C0D"/>
    <w:rsid w:val="007E0DDB"/>
    <w:rsid w:val="007E2326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8FD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2A5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2CDB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6042"/>
    <w:rsid w:val="00A77104"/>
    <w:rsid w:val="00A77663"/>
    <w:rsid w:val="00A77DED"/>
    <w:rsid w:val="00A800F4"/>
    <w:rsid w:val="00A8029F"/>
    <w:rsid w:val="00A807B3"/>
    <w:rsid w:val="00A80B84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45EA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3CD1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A84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0F52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09C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3B4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2ED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6FD7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6BC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407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457B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7AA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C5738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styleId="Poprawka">
    <w:name w:val="Revision"/>
    <w:hidden/>
    <w:uiPriority w:val="99"/>
    <w:semiHidden/>
    <w:rsid w:val="00271B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D22B-1597-40A3-A46F-3DF2D9B8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2009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3</cp:revision>
  <cp:lastPrinted>2016-12-15T13:37:00Z</cp:lastPrinted>
  <dcterms:created xsi:type="dcterms:W3CDTF">2025-03-14T12:13:00Z</dcterms:created>
  <dcterms:modified xsi:type="dcterms:W3CDTF">2025-06-25T09:57:00Z</dcterms:modified>
</cp:coreProperties>
</file>